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52948" w14:textId="5590141F" w:rsidR="00A2347F" w:rsidRPr="0083707A" w:rsidRDefault="00A2347F" w:rsidP="00A2347F">
      <w:pPr>
        <w:spacing w:after="0" w:line="276" w:lineRule="auto"/>
        <w:jc w:val="both"/>
        <w:rPr>
          <w:rFonts w:ascii="Aptos" w:hAnsi="Aptos" w:cs="Arial"/>
          <w:noProof/>
          <w:sz w:val="18"/>
          <w:szCs w:val="18"/>
          <w:lang w:eastAsia="pl-PL"/>
        </w:rPr>
      </w:pPr>
      <w:bookmarkStart w:id="0" w:name="_Hlk194267362"/>
      <w:r w:rsidRPr="0083707A">
        <w:rPr>
          <w:rFonts w:ascii="Aptos" w:hAnsi="Aptos" w:cs="Arial"/>
          <w:b/>
          <w:bCs/>
          <w:noProof/>
          <w:sz w:val="18"/>
          <w:szCs w:val="18"/>
          <w:lang w:eastAsia="pl-PL"/>
        </w:rPr>
        <w:t xml:space="preserve">Załącznik nr </w:t>
      </w:r>
      <w:r>
        <w:rPr>
          <w:rFonts w:ascii="Aptos" w:hAnsi="Aptos" w:cs="Arial"/>
          <w:b/>
          <w:bCs/>
          <w:noProof/>
          <w:sz w:val="18"/>
          <w:szCs w:val="18"/>
          <w:lang w:eastAsia="pl-PL"/>
        </w:rPr>
        <w:t>2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 do Zapytania ofertowego nr </w:t>
      </w:r>
      <w:r w:rsidR="00EF55A3">
        <w:rPr>
          <w:rFonts w:ascii="Aptos" w:hAnsi="Aptos" w:cs="Arial"/>
          <w:noProof/>
          <w:sz w:val="18"/>
          <w:szCs w:val="18"/>
          <w:lang w:eastAsia="pl-PL"/>
        </w:rPr>
        <w:t>5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/2025/KPO/HORECA </w:t>
      </w:r>
      <w:r w:rsidRPr="0083707A">
        <w:rPr>
          <w:sz w:val="18"/>
          <w:szCs w:val="18"/>
        </w:rPr>
        <w:t>prowadzonego w ramach Krajowego Planu Odbudowy i Zwi</w:t>
      </w:r>
      <w:r w:rsidRPr="0083707A">
        <w:rPr>
          <w:rFonts w:hint="eastAsia"/>
          <w:sz w:val="18"/>
          <w:szCs w:val="18"/>
        </w:rPr>
        <w:t>ę</w:t>
      </w:r>
      <w:r w:rsidRPr="0083707A">
        <w:rPr>
          <w:sz w:val="18"/>
          <w:szCs w:val="18"/>
        </w:rPr>
        <w:t>kszania Odporno</w:t>
      </w:r>
      <w:r w:rsidRPr="0083707A">
        <w:rPr>
          <w:rFonts w:hint="eastAsia"/>
          <w:sz w:val="18"/>
          <w:szCs w:val="18"/>
        </w:rPr>
        <w:t>ś</w:t>
      </w:r>
      <w:r w:rsidRPr="0083707A">
        <w:rPr>
          <w:sz w:val="18"/>
          <w:szCs w:val="18"/>
        </w:rPr>
        <w:t>ci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. </w:t>
      </w:r>
      <w:r w:rsidRPr="007444A2">
        <w:rPr>
          <w:sz w:val="18"/>
          <w:szCs w:val="18"/>
        </w:rPr>
        <w:t>Inwestycja A1.2.1 Inwestycje dla przedsi</w:t>
      </w:r>
      <w:r w:rsidRPr="007444A2">
        <w:rPr>
          <w:rFonts w:hint="eastAsia"/>
          <w:sz w:val="18"/>
          <w:szCs w:val="18"/>
        </w:rPr>
        <w:t>ę</w:t>
      </w:r>
      <w:r w:rsidRPr="007444A2">
        <w:rPr>
          <w:sz w:val="18"/>
          <w:szCs w:val="18"/>
        </w:rPr>
        <w:t>biorstw w produkty, us</w:t>
      </w:r>
      <w:r w:rsidRPr="007444A2">
        <w:rPr>
          <w:rFonts w:hint="eastAsia"/>
          <w:sz w:val="18"/>
          <w:szCs w:val="18"/>
        </w:rPr>
        <w:t>ł</w:t>
      </w:r>
      <w:r w:rsidRPr="007444A2">
        <w:rPr>
          <w:sz w:val="18"/>
          <w:szCs w:val="18"/>
        </w:rPr>
        <w:t>ugi i kompetencje pracownik</w:t>
      </w:r>
      <w:r w:rsidRPr="007444A2">
        <w:rPr>
          <w:rFonts w:hint="eastAsia"/>
          <w:sz w:val="18"/>
          <w:szCs w:val="18"/>
        </w:rPr>
        <w:t>ó</w:t>
      </w:r>
      <w:r w:rsidRPr="007444A2">
        <w:rPr>
          <w:sz w:val="18"/>
          <w:szCs w:val="18"/>
        </w:rPr>
        <w:t>w oraz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 </w:t>
      </w:r>
      <w:r w:rsidRPr="0083707A">
        <w:rPr>
          <w:sz w:val="18"/>
          <w:szCs w:val="18"/>
        </w:rPr>
        <w:t>kadry zwi</w:t>
      </w:r>
      <w:r w:rsidRPr="0083707A">
        <w:rPr>
          <w:rFonts w:hint="eastAsia"/>
          <w:sz w:val="18"/>
          <w:szCs w:val="18"/>
        </w:rPr>
        <w:t>ą</w:t>
      </w:r>
      <w:r w:rsidRPr="0083707A">
        <w:rPr>
          <w:sz w:val="18"/>
          <w:szCs w:val="18"/>
        </w:rPr>
        <w:t>zane z dywersyfikacj</w:t>
      </w:r>
      <w:r w:rsidRPr="0083707A">
        <w:rPr>
          <w:rFonts w:hint="eastAsia"/>
          <w:sz w:val="18"/>
          <w:szCs w:val="18"/>
        </w:rPr>
        <w:t>ą</w:t>
      </w:r>
      <w:r w:rsidRPr="0083707A">
        <w:rPr>
          <w:sz w:val="18"/>
          <w:szCs w:val="18"/>
        </w:rPr>
        <w:t xml:space="preserve"> dzia</w:t>
      </w:r>
      <w:r w:rsidRPr="0083707A">
        <w:rPr>
          <w:rFonts w:hint="eastAsia"/>
          <w:sz w:val="18"/>
          <w:szCs w:val="18"/>
        </w:rPr>
        <w:t>ł</w:t>
      </w:r>
      <w:r w:rsidRPr="0083707A">
        <w:rPr>
          <w:sz w:val="18"/>
          <w:szCs w:val="18"/>
        </w:rPr>
        <w:t>alno</w:t>
      </w:r>
      <w:r w:rsidRPr="0083707A">
        <w:rPr>
          <w:rFonts w:hint="eastAsia"/>
          <w:sz w:val="18"/>
          <w:szCs w:val="18"/>
        </w:rPr>
        <w:t>ś</w:t>
      </w:r>
      <w:r w:rsidRPr="0083707A">
        <w:rPr>
          <w:sz w:val="18"/>
          <w:szCs w:val="18"/>
        </w:rPr>
        <w:t>ci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. Numer umowy: </w:t>
      </w:r>
      <w:r w:rsidRPr="0083707A">
        <w:rPr>
          <w:sz w:val="18"/>
          <w:szCs w:val="18"/>
        </w:rPr>
        <w:t>KPOD.01.03-IW.01-3480_24-00</w:t>
      </w:r>
    </w:p>
    <w:bookmarkEnd w:id="0"/>
    <w:p w14:paraId="775EF6C6" w14:textId="77777777" w:rsidR="00A2347F" w:rsidRDefault="00DD7DD5" w:rsidP="00A2347F">
      <w:pPr>
        <w:rPr>
          <w:rFonts w:ascii="Aptos" w:hAnsi="Aptos" w:cs="Arial"/>
        </w:rPr>
      </w:pPr>
      <w:r w:rsidRPr="006D4F3F">
        <w:rPr>
          <w:rFonts w:ascii="Aptos" w:hAnsi="Aptos" w:cs="Arial"/>
          <w:noProof/>
          <w:lang w:eastAsia="pl-PL"/>
        </w:rPr>
        <w:tab/>
      </w:r>
      <w:r w:rsidRPr="006D4F3F">
        <w:rPr>
          <w:rFonts w:ascii="Aptos" w:hAnsi="Aptos" w:cs="Arial"/>
          <w:noProof/>
          <w:lang w:eastAsia="pl-PL"/>
        </w:rPr>
        <w:tab/>
      </w:r>
      <w:r w:rsidRPr="006D4F3F">
        <w:rPr>
          <w:rFonts w:ascii="Aptos" w:hAnsi="Aptos" w:cs="Arial"/>
          <w:noProof/>
          <w:lang w:eastAsia="pl-PL"/>
        </w:rPr>
        <w:tab/>
      </w:r>
      <w:r w:rsidRPr="006D4F3F">
        <w:rPr>
          <w:rFonts w:ascii="Aptos" w:hAnsi="Aptos" w:cs="Arial"/>
          <w:noProof/>
          <w:lang w:eastAsia="pl-PL"/>
        </w:rPr>
        <w:tab/>
      </w:r>
      <w:bookmarkStart w:id="1" w:name="_Hlk26969222"/>
      <w:r w:rsidR="008B17A6" w:rsidRPr="006D4F3F">
        <w:rPr>
          <w:rFonts w:ascii="Aptos" w:hAnsi="Aptos" w:cs="Arial"/>
        </w:rPr>
        <w:tab/>
      </w:r>
      <w:r w:rsidR="008B17A6" w:rsidRPr="006D4F3F">
        <w:rPr>
          <w:rFonts w:ascii="Aptos" w:hAnsi="Aptos" w:cs="Arial"/>
        </w:rPr>
        <w:tab/>
      </w:r>
      <w:r w:rsidR="008B17A6" w:rsidRPr="006D4F3F">
        <w:rPr>
          <w:rFonts w:ascii="Aptos" w:hAnsi="Aptos" w:cs="Arial"/>
        </w:rPr>
        <w:tab/>
      </w:r>
      <w:r w:rsidR="008B17A6" w:rsidRPr="006D4F3F">
        <w:rPr>
          <w:rFonts w:ascii="Aptos" w:hAnsi="Aptos" w:cs="Arial"/>
        </w:rPr>
        <w:tab/>
      </w:r>
      <w:r w:rsidR="008B17A6" w:rsidRPr="006D4F3F">
        <w:rPr>
          <w:rFonts w:ascii="Aptos" w:hAnsi="Aptos" w:cs="Arial"/>
        </w:rPr>
        <w:tab/>
      </w:r>
      <w:r w:rsidR="008B17A6" w:rsidRPr="006D4F3F">
        <w:rPr>
          <w:rFonts w:ascii="Aptos" w:hAnsi="Aptos" w:cs="Arial"/>
        </w:rPr>
        <w:tab/>
      </w:r>
    </w:p>
    <w:p w14:paraId="2C8ADC54" w14:textId="620510B6" w:rsidR="00F37B46" w:rsidRPr="006D4F3F" w:rsidRDefault="00F37B46" w:rsidP="00A2347F">
      <w:pPr>
        <w:ind w:left="6372" w:firstLine="708"/>
        <w:rPr>
          <w:rFonts w:ascii="Aptos" w:hAnsi="Aptos" w:cs="Arial"/>
        </w:rPr>
      </w:pPr>
      <w:r w:rsidRPr="006D4F3F">
        <w:rPr>
          <w:rFonts w:ascii="Aptos" w:hAnsi="Aptos" w:cs="Arial"/>
        </w:rPr>
        <w:t xml:space="preserve">(miejscowość, data) </w:t>
      </w:r>
    </w:p>
    <w:bookmarkEnd w:id="1"/>
    <w:p w14:paraId="7243A3C1" w14:textId="77777777" w:rsidR="00EF785E" w:rsidRPr="006D4F3F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</w:p>
    <w:p w14:paraId="6109A25E" w14:textId="77777777" w:rsidR="008E5E4C" w:rsidRPr="006D4F3F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  <w:r w:rsidRPr="006D4F3F">
        <w:rPr>
          <w:rFonts w:ascii="Aptos" w:hAnsi="Aptos" w:cs="Arial"/>
          <w:b/>
          <w:bCs/>
        </w:rPr>
        <w:t xml:space="preserve">Oświadczenie o </w:t>
      </w:r>
      <w:r w:rsidR="008E5E4C" w:rsidRPr="006D4F3F">
        <w:rPr>
          <w:rFonts w:ascii="Aptos" w:hAnsi="Aptos" w:cs="Arial"/>
          <w:b/>
          <w:bCs/>
        </w:rPr>
        <w:t xml:space="preserve">niepodleganiu wykluczeniu </w:t>
      </w:r>
    </w:p>
    <w:p w14:paraId="18F0C86E" w14:textId="77777777" w:rsidR="008E5E4C" w:rsidRPr="006D4F3F" w:rsidRDefault="008E5E4C" w:rsidP="008E5E4C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  <w:b/>
          <w:bCs/>
        </w:rPr>
      </w:pPr>
    </w:p>
    <w:p w14:paraId="39ECAE1B" w14:textId="614B2EA5" w:rsidR="00F37B46" w:rsidRPr="006D4F3F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Arial"/>
        </w:rPr>
      </w:pPr>
      <w:r w:rsidRPr="006D4F3F">
        <w:rPr>
          <w:rFonts w:ascii="Aptos" w:hAnsi="Aptos" w:cs="Arial"/>
          <w:b/>
          <w:bCs/>
        </w:rPr>
        <w:t xml:space="preserve">składane na podstawie </w:t>
      </w:r>
      <w:r w:rsidR="003D4F9E" w:rsidRPr="006D4F3F">
        <w:rPr>
          <w:rFonts w:ascii="Aptos" w:hAnsi="Aptos" w:cs="Arial"/>
          <w:b/>
          <w:bCs/>
        </w:rPr>
        <w:t>ustawy z dnia 13 kwietnia 2022 r. o szczególnych rozwiązaniach w</w:t>
      </w:r>
      <w:r w:rsidR="006D4F3F">
        <w:rPr>
          <w:rFonts w:ascii="Aptos" w:hAnsi="Aptos" w:cs="Arial"/>
          <w:b/>
          <w:bCs/>
        </w:rPr>
        <w:t> </w:t>
      </w:r>
      <w:r w:rsidR="003D4F9E" w:rsidRPr="006D4F3F">
        <w:rPr>
          <w:rFonts w:ascii="Aptos" w:hAnsi="Aptos" w:cs="Arial"/>
          <w:b/>
          <w:bCs/>
        </w:rPr>
        <w:t>zakresie przeciwdziałania wspieraniu agresji na Ukrainę oraz służących ochronie bezpieczeństwa narodowego</w:t>
      </w:r>
      <w:r w:rsidRPr="006D4F3F">
        <w:rPr>
          <w:rFonts w:ascii="Aptos" w:hAnsi="Aptos" w:cs="Arial"/>
          <w:b/>
          <w:bCs/>
        </w:rPr>
        <w:t xml:space="preserve"> (zwanej dalej ustawą)</w:t>
      </w:r>
    </w:p>
    <w:p w14:paraId="47E0094A" w14:textId="77777777" w:rsidR="00F37B46" w:rsidRPr="006D4F3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011920FB" w14:textId="4F6EC18C" w:rsidR="00071594" w:rsidRPr="006D4F3F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6D4F3F">
        <w:rPr>
          <w:rFonts w:ascii="Aptos" w:hAnsi="Aptos" w:cs="Arial"/>
        </w:rPr>
        <w:t xml:space="preserve">Oświadczam, że </w:t>
      </w:r>
      <w:r w:rsidR="00071594" w:rsidRPr="006D4F3F">
        <w:rPr>
          <w:rFonts w:ascii="Aptos" w:hAnsi="Aptos" w:cs="Arial"/>
        </w:rPr>
        <w:t xml:space="preserve">w stosunku do reprezentowanego przeze mnie podmiotu </w:t>
      </w:r>
      <w:r w:rsidRPr="006D4F3F">
        <w:rPr>
          <w:rFonts w:ascii="Aptos" w:hAnsi="Aptos" w:cs="Arial"/>
        </w:rPr>
        <w:t>…………………………………</w:t>
      </w:r>
      <w:r w:rsidR="00484DDC" w:rsidRPr="006D4F3F">
        <w:rPr>
          <w:rFonts w:ascii="Aptos" w:hAnsi="Aptos" w:cs="Arial"/>
        </w:rPr>
        <w:t>…………</w:t>
      </w:r>
      <w:r w:rsidRPr="006D4F3F">
        <w:rPr>
          <w:rFonts w:ascii="Aptos" w:hAnsi="Aptos" w:cs="Arial"/>
        </w:rPr>
        <w:t>…… (</w:t>
      </w:r>
      <w:r w:rsidRPr="006D4F3F">
        <w:rPr>
          <w:rFonts w:ascii="Aptos" w:hAnsi="Aptos" w:cs="Arial"/>
          <w:i/>
          <w:iCs/>
        </w:rPr>
        <w:t>nazwa</w:t>
      </w:r>
      <w:r w:rsidR="00CA7A04">
        <w:rPr>
          <w:rFonts w:ascii="Aptos" w:hAnsi="Aptos" w:cs="Arial"/>
          <w:i/>
          <w:iCs/>
        </w:rPr>
        <w:t xml:space="preserve">, </w:t>
      </w:r>
      <w:r w:rsidRPr="006D4F3F">
        <w:rPr>
          <w:rFonts w:ascii="Aptos" w:hAnsi="Aptos" w:cs="Arial"/>
          <w:i/>
          <w:iCs/>
        </w:rPr>
        <w:t>adre</w:t>
      </w:r>
      <w:r w:rsidR="00CA7A04">
        <w:rPr>
          <w:rFonts w:ascii="Aptos" w:hAnsi="Aptos" w:cs="Arial"/>
          <w:i/>
          <w:iCs/>
        </w:rPr>
        <w:t xml:space="preserve">s, NIP, REGON </w:t>
      </w:r>
      <w:r w:rsidRPr="006D4F3F">
        <w:rPr>
          <w:rFonts w:ascii="Aptos" w:hAnsi="Aptos" w:cs="Arial"/>
          <w:i/>
          <w:iCs/>
        </w:rPr>
        <w:t>oferenta</w:t>
      </w:r>
      <w:r w:rsidRPr="006D4F3F">
        <w:rPr>
          <w:rFonts w:ascii="Aptos" w:hAnsi="Aptos" w:cs="Arial"/>
        </w:rPr>
        <w:t>)</w:t>
      </w:r>
      <w:r w:rsidRPr="006D4F3F">
        <w:rPr>
          <w:rFonts w:ascii="Aptos" w:hAnsi="Aptos" w:cs="Arial"/>
          <w:b/>
        </w:rPr>
        <w:t xml:space="preserve"> </w:t>
      </w:r>
      <w:r w:rsidRPr="006D4F3F">
        <w:rPr>
          <w:rFonts w:ascii="Aptos" w:hAnsi="Aptos" w:cs="Arial"/>
        </w:rPr>
        <w:t xml:space="preserve"> </w:t>
      </w:r>
      <w:r w:rsidR="00071594" w:rsidRPr="006D4F3F">
        <w:rPr>
          <w:rFonts w:ascii="Aptos" w:hAnsi="Aptos" w:cs="Arial"/>
        </w:rPr>
        <w:t>nie zachodzą p</w:t>
      </w:r>
      <w:r w:rsidR="00484DDC" w:rsidRPr="006D4F3F">
        <w:rPr>
          <w:rFonts w:ascii="Aptos" w:hAnsi="Aptos" w:cs="Arial"/>
        </w:rPr>
        <w:t xml:space="preserve">rzesłanki </w:t>
      </w:r>
      <w:r w:rsidR="00071594" w:rsidRPr="006D4F3F">
        <w:rPr>
          <w:rFonts w:ascii="Aptos" w:hAnsi="Aptos" w:cs="Arial"/>
        </w:rPr>
        <w:t>wykluczenia z postępowania na podstawie ustawy z dnia 13 kwietnia 2022 r. o</w:t>
      </w:r>
      <w:r w:rsidR="00CA7A04">
        <w:rPr>
          <w:rFonts w:ascii="Aptos" w:hAnsi="Aptos" w:cs="Arial"/>
        </w:rPr>
        <w:t> </w:t>
      </w:r>
      <w:r w:rsidR="00071594" w:rsidRPr="006D4F3F">
        <w:rPr>
          <w:rFonts w:ascii="Aptos" w:hAnsi="Aptos" w:cs="Arial"/>
        </w:rPr>
        <w:t xml:space="preserve">szczególnych rozwiązaniach w zakresie przeciwdziałania wspieraniu agresji na Ukrainę oraz służących ochronie bezpieczeństwa narodowego.  </w:t>
      </w:r>
    </w:p>
    <w:p w14:paraId="38DF166A" w14:textId="31E6FD97" w:rsidR="003D4F9E" w:rsidRPr="006D4F3F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6D4F3F">
        <w:rPr>
          <w:rFonts w:ascii="Aptos" w:hAnsi="Aptos" w:cs="Arial"/>
        </w:rPr>
        <w:t xml:space="preserve">Oświadczam, iż ……………………………………………… </w:t>
      </w:r>
      <w:r w:rsidR="00CA7A04" w:rsidRPr="006D4F3F">
        <w:rPr>
          <w:rFonts w:ascii="Aptos" w:hAnsi="Aptos" w:cs="Arial"/>
        </w:rPr>
        <w:t>(</w:t>
      </w:r>
      <w:r w:rsidR="00CA7A04" w:rsidRPr="006D4F3F">
        <w:rPr>
          <w:rFonts w:ascii="Aptos" w:hAnsi="Aptos" w:cs="Arial"/>
          <w:i/>
          <w:iCs/>
        </w:rPr>
        <w:t>nazwa</w:t>
      </w:r>
      <w:r w:rsidR="00CA7A04">
        <w:rPr>
          <w:rFonts w:ascii="Aptos" w:hAnsi="Aptos" w:cs="Arial"/>
          <w:i/>
          <w:iCs/>
        </w:rPr>
        <w:t xml:space="preserve">, </w:t>
      </w:r>
      <w:r w:rsidR="00CA7A04" w:rsidRPr="006D4F3F">
        <w:rPr>
          <w:rFonts w:ascii="Aptos" w:hAnsi="Aptos" w:cs="Arial"/>
          <w:i/>
          <w:iCs/>
        </w:rPr>
        <w:t>adre</w:t>
      </w:r>
      <w:r w:rsidR="00CA7A04">
        <w:rPr>
          <w:rFonts w:ascii="Aptos" w:hAnsi="Aptos" w:cs="Arial"/>
          <w:i/>
          <w:iCs/>
        </w:rPr>
        <w:t xml:space="preserve">s, NIP, REGON </w:t>
      </w:r>
      <w:r w:rsidR="00CA7A04" w:rsidRPr="006D4F3F">
        <w:rPr>
          <w:rFonts w:ascii="Aptos" w:hAnsi="Aptos" w:cs="Arial"/>
          <w:i/>
          <w:iCs/>
        </w:rPr>
        <w:t>oferenta</w:t>
      </w:r>
      <w:r w:rsidR="00CA7A04" w:rsidRPr="006D4F3F">
        <w:rPr>
          <w:rFonts w:ascii="Aptos" w:hAnsi="Aptos" w:cs="Arial"/>
        </w:rPr>
        <w:t>)</w:t>
      </w:r>
      <w:r w:rsidR="00CA7A04" w:rsidRPr="006D4F3F">
        <w:rPr>
          <w:rFonts w:ascii="Aptos" w:hAnsi="Aptos" w:cs="Arial"/>
          <w:b/>
        </w:rPr>
        <w:t xml:space="preserve"> </w:t>
      </w:r>
      <w:r w:rsidR="00F37B46" w:rsidRPr="006D4F3F">
        <w:rPr>
          <w:rFonts w:ascii="Aptos" w:hAnsi="Aptos" w:cs="Arial"/>
        </w:rPr>
        <w:t xml:space="preserve">nie </w:t>
      </w:r>
      <w:r w:rsidR="003D4F9E" w:rsidRPr="006D4F3F">
        <w:rPr>
          <w:rFonts w:ascii="Aptos" w:hAnsi="Aptos" w:cs="Arial"/>
        </w:rPr>
        <w:t>należy do podmiotów:</w:t>
      </w:r>
    </w:p>
    <w:p w14:paraId="02906D29" w14:textId="1D889E47" w:rsidR="003D4F9E" w:rsidRPr="006D4F3F" w:rsidRDefault="003D4F9E" w:rsidP="003D4F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6D4F3F">
        <w:rPr>
          <w:rFonts w:ascii="Aptos" w:hAnsi="Aptos" w:cs="Arial"/>
        </w:rPr>
        <w:t>wymienionych w wykazach określonych w rozporządzeniu 765/2006 i rozporządzeniu 269/2014 albo wpisan</w:t>
      </w:r>
      <w:r w:rsidR="008E5E4C" w:rsidRPr="006D4F3F">
        <w:rPr>
          <w:rFonts w:ascii="Aptos" w:hAnsi="Aptos" w:cs="Arial"/>
        </w:rPr>
        <w:t xml:space="preserve">ych </w:t>
      </w:r>
      <w:r w:rsidRPr="006D4F3F">
        <w:rPr>
          <w:rFonts w:ascii="Aptos" w:hAnsi="Aptos" w:cs="Arial"/>
        </w:rPr>
        <w:t>na listę na podstawie decyzji w sprawie wpisu na listę rozstrzygającej o zastosowaniu środka, o którym mowa w art. 1 pkt 3 ustawy;</w:t>
      </w:r>
    </w:p>
    <w:p w14:paraId="79B866BA" w14:textId="1205126F" w:rsidR="003D4F9E" w:rsidRPr="006D4F3F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6D4F3F">
        <w:rPr>
          <w:rFonts w:ascii="Aptos" w:hAnsi="Aptos" w:cs="Arial"/>
        </w:rPr>
        <w:t>któr</w:t>
      </w:r>
      <w:r w:rsidR="008E5E4C" w:rsidRPr="006D4F3F">
        <w:rPr>
          <w:rFonts w:ascii="Aptos" w:hAnsi="Aptos" w:cs="Arial"/>
        </w:rPr>
        <w:t xml:space="preserve">ych </w:t>
      </w:r>
      <w:r w:rsidRPr="006D4F3F">
        <w:rPr>
          <w:rFonts w:ascii="Aptos" w:hAnsi="Aptos" w:cs="Arial"/>
        </w:rPr>
        <w:t>beneficjentem rzeczywistym w rozumieniu ustawy z dnia 1 marca 2018r. o</w:t>
      </w:r>
      <w:r w:rsidR="008B17A6" w:rsidRPr="006D4F3F">
        <w:rPr>
          <w:rFonts w:ascii="Aptos" w:hAnsi="Aptos" w:cs="Arial"/>
        </w:rPr>
        <w:t> </w:t>
      </w:r>
      <w:r w:rsidRPr="006D4F3F">
        <w:rPr>
          <w:rFonts w:ascii="Aptos" w:hAnsi="Aptos" w:cs="Arial"/>
        </w:rPr>
        <w:t>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8B17A6" w:rsidRPr="006D4F3F">
        <w:rPr>
          <w:rFonts w:ascii="Aptos" w:hAnsi="Aptos" w:cs="Arial"/>
        </w:rPr>
        <w:t> </w:t>
      </w:r>
      <w:r w:rsidRPr="006D4F3F">
        <w:rPr>
          <w:rFonts w:ascii="Aptos" w:hAnsi="Aptos" w:cs="Arial"/>
        </w:rPr>
        <w:t>którym mowa w art. 1 pkt 3 ustawy;</w:t>
      </w:r>
    </w:p>
    <w:p w14:paraId="7C547FF3" w14:textId="43D1653C" w:rsidR="003D4F9E" w:rsidRPr="006D4F3F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6D4F3F">
        <w:rPr>
          <w:rFonts w:ascii="Aptos" w:hAnsi="Aptos" w:cs="Arial"/>
        </w:rPr>
        <w:t>któr</w:t>
      </w:r>
      <w:r w:rsidR="008E5E4C" w:rsidRPr="006D4F3F">
        <w:rPr>
          <w:rFonts w:ascii="Aptos" w:hAnsi="Aptos" w:cs="Arial"/>
        </w:rPr>
        <w:t xml:space="preserve">ych </w:t>
      </w:r>
      <w:r w:rsidRPr="006D4F3F">
        <w:rPr>
          <w:rFonts w:ascii="Aptos" w:hAnsi="Aptos" w:cs="Arial"/>
        </w:rPr>
        <w:t>jednostką dominującą w rozumieniu art. 3 ust. 1 pkt 37 ustawy z dnia 29 września 1994 r. o rachunkowości (Dz. U. z 2021 r. poz. 217 ze zm.) jest podmiot wymieniony w</w:t>
      </w:r>
      <w:r w:rsidR="006D4F3F">
        <w:rPr>
          <w:rFonts w:ascii="Aptos" w:hAnsi="Aptos" w:cs="Arial"/>
        </w:rPr>
        <w:t> </w:t>
      </w:r>
      <w:r w:rsidRPr="006D4F3F">
        <w:rPr>
          <w:rFonts w:ascii="Aptos" w:hAnsi="Aptos" w:cs="Arial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6D4F3F">
        <w:rPr>
          <w:rFonts w:ascii="Aptos" w:hAnsi="Aptos" w:cs="Arial"/>
        </w:rPr>
        <w:t> </w:t>
      </w:r>
      <w:r w:rsidRPr="006D4F3F">
        <w:rPr>
          <w:rFonts w:ascii="Aptos" w:hAnsi="Aptos" w:cs="Arial"/>
        </w:rPr>
        <w:t>zastosowaniu środka, o którym mowa w art. 1 pkt 3 ustawy.</w:t>
      </w:r>
    </w:p>
    <w:p w14:paraId="01F4C131" w14:textId="77777777" w:rsidR="00A2347F" w:rsidRDefault="00A2347F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Aptos" w:hAnsi="Aptos" w:cs="Arial"/>
        </w:rPr>
      </w:pPr>
    </w:p>
    <w:p w14:paraId="084E0213" w14:textId="4591B5B5" w:rsidR="00E34CC6" w:rsidRPr="006D4F3F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Aptos" w:hAnsi="Aptos" w:cs="Arial"/>
        </w:rPr>
      </w:pPr>
      <w:bookmarkStart w:id="2" w:name="_Hlk194267331"/>
      <w:r w:rsidRPr="006D4F3F">
        <w:rPr>
          <w:rFonts w:ascii="Aptos" w:hAnsi="Aptos" w:cs="Arial"/>
        </w:rPr>
        <w:t>Podpis osoby upoważnionej do reprezentowania Oferenta</w:t>
      </w:r>
      <w:bookmarkEnd w:id="2"/>
    </w:p>
    <w:sectPr w:rsidR="00E34CC6" w:rsidRPr="006D4F3F" w:rsidSect="007B7F14">
      <w:headerReference w:type="default" r:id="rId7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8EC06" w14:textId="77777777" w:rsidR="00662E82" w:rsidRDefault="00662E82" w:rsidP="00720BD7">
      <w:pPr>
        <w:spacing w:after="0" w:line="240" w:lineRule="auto"/>
      </w:pPr>
      <w:r>
        <w:separator/>
      </w:r>
    </w:p>
  </w:endnote>
  <w:endnote w:type="continuationSeparator" w:id="0">
    <w:p w14:paraId="6161868E" w14:textId="77777777" w:rsidR="00662E82" w:rsidRDefault="00662E82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7F8B1" w14:textId="77777777" w:rsidR="00662E82" w:rsidRDefault="00662E82" w:rsidP="00720BD7">
      <w:pPr>
        <w:spacing w:after="0" w:line="240" w:lineRule="auto"/>
      </w:pPr>
      <w:r>
        <w:separator/>
      </w:r>
    </w:p>
  </w:footnote>
  <w:footnote w:type="continuationSeparator" w:id="0">
    <w:p w14:paraId="78D37198" w14:textId="77777777" w:rsidR="00662E82" w:rsidRDefault="00662E82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2C42C182" w:rsidR="00720BD7" w:rsidRPr="00720BD7" w:rsidRDefault="00297530" w:rsidP="00632244">
    <w:pPr>
      <w:pStyle w:val="Nagwek"/>
      <w:jc w:val="center"/>
    </w:pPr>
    <w:r w:rsidRPr="00A83491">
      <w:rPr>
        <w:noProof/>
      </w:rPr>
      <w:drawing>
        <wp:inline distT="0" distB="0" distL="0" distR="0" wp14:anchorId="180665C8" wp14:editId="487B740F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4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9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7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5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3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8"/>
  </w:num>
  <w:num w:numId="24" w16cid:durableId="432015185">
    <w:abstractNumId w:val="4"/>
  </w:num>
  <w:num w:numId="25" w16cid:durableId="1280381722">
    <w:abstractNumId w:val="26"/>
  </w:num>
  <w:num w:numId="26" w16cid:durableId="236525932">
    <w:abstractNumId w:val="10"/>
  </w:num>
  <w:num w:numId="27" w16cid:durableId="123261505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04483"/>
    <w:rsid w:val="00007867"/>
    <w:rsid w:val="0001267F"/>
    <w:rsid w:val="00034B5B"/>
    <w:rsid w:val="00052F58"/>
    <w:rsid w:val="0006255C"/>
    <w:rsid w:val="00064614"/>
    <w:rsid w:val="00064DAE"/>
    <w:rsid w:val="000708BC"/>
    <w:rsid w:val="00071594"/>
    <w:rsid w:val="00081579"/>
    <w:rsid w:val="00082695"/>
    <w:rsid w:val="00082E24"/>
    <w:rsid w:val="0008512B"/>
    <w:rsid w:val="00095D03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127DA"/>
    <w:rsid w:val="0016416F"/>
    <w:rsid w:val="00175BBD"/>
    <w:rsid w:val="00177748"/>
    <w:rsid w:val="00177F7F"/>
    <w:rsid w:val="00182EF0"/>
    <w:rsid w:val="00183EED"/>
    <w:rsid w:val="00193117"/>
    <w:rsid w:val="00194B07"/>
    <w:rsid w:val="001B05B9"/>
    <w:rsid w:val="001B29F9"/>
    <w:rsid w:val="001B467D"/>
    <w:rsid w:val="001C2991"/>
    <w:rsid w:val="001C55D2"/>
    <w:rsid w:val="001D3889"/>
    <w:rsid w:val="001E1095"/>
    <w:rsid w:val="001E78D3"/>
    <w:rsid w:val="001F125D"/>
    <w:rsid w:val="001F1AE9"/>
    <w:rsid w:val="00201595"/>
    <w:rsid w:val="00207A17"/>
    <w:rsid w:val="00212BE3"/>
    <w:rsid w:val="00215714"/>
    <w:rsid w:val="00246D5A"/>
    <w:rsid w:val="00247F8C"/>
    <w:rsid w:val="002532ED"/>
    <w:rsid w:val="00255198"/>
    <w:rsid w:val="00265775"/>
    <w:rsid w:val="00271050"/>
    <w:rsid w:val="00280E51"/>
    <w:rsid w:val="0029364A"/>
    <w:rsid w:val="00297530"/>
    <w:rsid w:val="002B3E23"/>
    <w:rsid w:val="002E4C91"/>
    <w:rsid w:val="002E5D17"/>
    <w:rsid w:val="002E7E36"/>
    <w:rsid w:val="0031760A"/>
    <w:rsid w:val="00321EA4"/>
    <w:rsid w:val="00341423"/>
    <w:rsid w:val="00373F20"/>
    <w:rsid w:val="003834E3"/>
    <w:rsid w:val="00383D81"/>
    <w:rsid w:val="003914B9"/>
    <w:rsid w:val="003A0BF9"/>
    <w:rsid w:val="003A628D"/>
    <w:rsid w:val="003B3A03"/>
    <w:rsid w:val="003C768A"/>
    <w:rsid w:val="003D27CB"/>
    <w:rsid w:val="003D4F9E"/>
    <w:rsid w:val="003E084B"/>
    <w:rsid w:val="003E4331"/>
    <w:rsid w:val="003E45C8"/>
    <w:rsid w:val="00401EE9"/>
    <w:rsid w:val="004131B6"/>
    <w:rsid w:val="004145C6"/>
    <w:rsid w:val="00417174"/>
    <w:rsid w:val="0042301E"/>
    <w:rsid w:val="0045314D"/>
    <w:rsid w:val="00455E88"/>
    <w:rsid w:val="00457310"/>
    <w:rsid w:val="00471F0A"/>
    <w:rsid w:val="004730C1"/>
    <w:rsid w:val="00484207"/>
    <w:rsid w:val="004844EF"/>
    <w:rsid w:val="00484DDC"/>
    <w:rsid w:val="0048775E"/>
    <w:rsid w:val="00491150"/>
    <w:rsid w:val="004A0AA5"/>
    <w:rsid w:val="004A7DC4"/>
    <w:rsid w:val="004C40DC"/>
    <w:rsid w:val="004C777D"/>
    <w:rsid w:val="004D3487"/>
    <w:rsid w:val="004D57EF"/>
    <w:rsid w:val="004F6F8A"/>
    <w:rsid w:val="0050159F"/>
    <w:rsid w:val="00512EF7"/>
    <w:rsid w:val="00512F38"/>
    <w:rsid w:val="00515695"/>
    <w:rsid w:val="00516591"/>
    <w:rsid w:val="00530AE7"/>
    <w:rsid w:val="00543D89"/>
    <w:rsid w:val="00551D64"/>
    <w:rsid w:val="00554C7D"/>
    <w:rsid w:val="005710EF"/>
    <w:rsid w:val="00575E19"/>
    <w:rsid w:val="00580C5F"/>
    <w:rsid w:val="005C0CB4"/>
    <w:rsid w:val="005C5468"/>
    <w:rsid w:val="005C67B1"/>
    <w:rsid w:val="005C7B10"/>
    <w:rsid w:val="005F4E7C"/>
    <w:rsid w:val="005F5184"/>
    <w:rsid w:val="005F7277"/>
    <w:rsid w:val="00603274"/>
    <w:rsid w:val="00605C3B"/>
    <w:rsid w:val="00631ECA"/>
    <w:rsid w:val="00632244"/>
    <w:rsid w:val="00634B04"/>
    <w:rsid w:val="00662E82"/>
    <w:rsid w:val="0066574A"/>
    <w:rsid w:val="00683E56"/>
    <w:rsid w:val="006A03DB"/>
    <w:rsid w:val="006B3D81"/>
    <w:rsid w:val="006B6803"/>
    <w:rsid w:val="006B7713"/>
    <w:rsid w:val="006D4F3F"/>
    <w:rsid w:val="006D562C"/>
    <w:rsid w:val="006E1DCB"/>
    <w:rsid w:val="00700310"/>
    <w:rsid w:val="0071174E"/>
    <w:rsid w:val="00720BD7"/>
    <w:rsid w:val="007259A3"/>
    <w:rsid w:val="00726D78"/>
    <w:rsid w:val="00737E6C"/>
    <w:rsid w:val="00741AB7"/>
    <w:rsid w:val="00745CEC"/>
    <w:rsid w:val="0076193D"/>
    <w:rsid w:val="00766A9D"/>
    <w:rsid w:val="00772ECF"/>
    <w:rsid w:val="00777620"/>
    <w:rsid w:val="007824FA"/>
    <w:rsid w:val="00783466"/>
    <w:rsid w:val="007907B8"/>
    <w:rsid w:val="007925F3"/>
    <w:rsid w:val="0079641A"/>
    <w:rsid w:val="007A4656"/>
    <w:rsid w:val="007B6CAF"/>
    <w:rsid w:val="007B7F14"/>
    <w:rsid w:val="007C3C2F"/>
    <w:rsid w:val="007D1142"/>
    <w:rsid w:val="007D264C"/>
    <w:rsid w:val="007F628A"/>
    <w:rsid w:val="00823743"/>
    <w:rsid w:val="00834FC3"/>
    <w:rsid w:val="00837A32"/>
    <w:rsid w:val="00844B30"/>
    <w:rsid w:val="0086385E"/>
    <w:rsid w:val="00871548"/>
    <w:rsid w:val="00871AB0"/>
    <w:rsid w:val="008762F8"/>
    <w:rsid w:val="00882951"/>
    <w:rsid w:val="00882EB7"/>
    <w:rsid w:val="00883CE8"/>
    <w:rsid w:val="00884233"/>
    <w:rsid w:val="0089096A"/>
    <w:rsid w:val="008A7D57"/>
    <w:rsid w:val="008B17A6"/>
    <w:rsid w:val="008E14D2"/>
    <w:rsid w:val="008E5E4C"/>
    <w:rsid w:val="008F23C3"/>
    <w:rsid w:val="009063F0"/>
    <w:rsid w:val="00910167"/>
    <w:rsid w:val="00912D40"/>
    <w:rsid w:val="00924D5D"/>
    <w:rsid w:val="009330F1"/>
    <w:rsid w:val="009505C9"/>
    <w:rsid w:val="009517BB"/>
    <w:rsid w:val="00967578"/>
    <w:rsid w:val="00972734"/>
    <w:rsid w:val="009B46A1"/>
    <w:rsid w:val="009B67DC"/>
    <w:rsid w:val="009C32E1"/>
    <w:rsid w:val="009C3D4A"/>
    <w:rsid w:val="009D5281"/>
    <w:rsid w:val="00A06995"/>
    <w:rsid w:val="00A2347F"/>
    <w:rsid w:val="00A24994"/>
    <w:rsid w:val="00A54796"/>
    <w:rsid w:val="00A63529"/>
    <w:rsid w:val="00A64507"/>
    <w:rsid w:val="00A66C3F"/>
    <w:rsid w:val="00A67F75"/>
    <w:rsid w:val="00A716FE"/>
    <w:rsid w:val="00A857FE"/>
    <w:rsid w:val="00A92BEC"/>
    <w:rsid w:val="00AA7931"/>
    <w:rsid w:val="00AB0C0E"/>
    <w:rsid w:val="00AD252D"/>
    <w:rsid w:val="00AE33B7"/>
    <w:rsid w:val="00AE3EAE"/>
    <w:rsid w:val="00AE64EC"/>
    <w:rsid w:val="00AF02B3"/>
    <w:rsid w:val="00AF0D12"/>
    <w:rsid w:val="00AF4A46"/>
    <w:rsid w:val="00B144E6"/>
    <w:rsid w:val="00B1760F"/>
    <w:rsid w:val="00B20273"/>
    <w:rsid w:val="00B20931"/>
    <w:rsid w:val="00B267D3"/>
    <w:rsid w:val="00B31DA1"/>
    <w:rsid w:val="00B37E46"/>
    <w:rsid w:val="00B4134F"/>
    <w:rsid w:val="00B53CD9"/>
    <w:rsid w:val="00B55601"/>
    <w:rsid w:val="00B70C91"/>
    <w:rsid w:val="00B72D43"/>
    <w:rsid w:val="00B819C1"/>
    <w:rsid w:val="00B859A5"/>
    <w:rsid w:val="00B94218"/>
    <w:rsid w:val="00B96324"/>
    <w:rsid w:val="00BA7751"/>
    <w:rsid w:val="00BD5DEE"/>
    <w:rsid w:val="00BE3619"/>
    <w:rsid w:val="00BE57FE"/>
    <w:rsid w:val="00BF007C"/>
    <w:rsid w:val="00BF5F71"/>
    <w:rsid w:val="00C0140B"/>
    <w:rsid w:val="00C03AD3"/>
    <w:rsid w:val="00C15539"/>
    <w:rsid w:val="00C24A22"/>
    <w:rsid w:val="00C32891"/>
    <w:rsid w:val="00C40ECD"/>
    <w:rsid w:val="00C4597B"/>
    <w:rsid w:val="00C46C55"/>
    <w:rsid w:val="00C46F51"/>
    <w:rsid w:val="00C46F82"/>
    <w:rsid w:val="00C63C32"/>
    <w:rsid w:val="00C81A54"/>
    <w:rsid w:val="00C839DA"/>
    <w:rsid w:val="00C85D79"/>
    <w:rsid w:val="00C90BFA"/>
    <w:rsid w:val="00C93222"/>
    <w:rsid w:val="00CA6FF8"/>
    <w:rsid w:val="00CA7A04"/>
    <w:rsid w:val="00CE687A"/>
    <w:rsid w:val="00D0488E"/>
    <w:rsid w:val="00D21FCE"/>
    <w:rsid w:val="00D2559F"/>
    <w:rsid w:val="00D32F07"/>
    <w:rsid w:val="00D35BC8"/>
    <w:rsid w:val="00D40AF5"/>
    <w:rsid w:val="00D62BBE"/>
    <w:rsid w:val="00D63709"/>
    <w:rsid w:val="00D741CB"/>
    <w:rsid w:val="00D9389A"/>
    <w:rsid w:val="00DA2A54"/>
    <w:rsid w:val="00DA68E2"/>
    <w:rsid w:val="00DB2AA5"/>
    <w:rsid w:val="00DB2FB0"/>
    <w:rsid w:val="00DB56C5"/>
    <w:rsid w:val="00DD0B60"/>
    <w:rsid w:val="00DD7DD5"/>
    <w:rsid w:val="00E02147"/>
    <w:rsid w:val="00E07C22"/>
    <w:rsid w:val="00E12C15"/>
    <w:rsid w:val="00E20DA1"/>
    <w:rsid w:val="00E23202"/>
    <w:rsid w:val="00E34CC6"/>
    <w:rsid w:val="00E373F5"/>
    <w:rsid w:val="00EA3B7F"/>
    <w:rsid w:val="00EB44D5"/>
    <w:rsid w:val="00EC1303"/>
    <w:rsid w:val="00EC50C8"/>
    <w:rsid w:val="00EC6317"/>
    <w:rsid w:val="00EC67B4"/>
    <w:rsid w:val="00EF55A3"/>
    <w:rsid w:val="00EF785E"/>
    <w:rsid w:val="00F052D0"/>
    <w:rsid w:val="00F05E69"/>
    <w:rsid w:val="00F24527"/>
    <w:rsid w:val="00F278CE"/>
    <w:rsid w:val="00F322F3"/>
    <w:rsid w:val="00F32DFE"/>
    <w:rsid w:val="00F37B46"/>
    <w:rsid w:val="00F402CE"/>
    <w:rsid w:val="00F5786C"/>
    <w:rsid w:val="00F73595"/>
    <w:rsid w:val="00F8799A"/>
    <w:rsid w:val="00F96D2A"/>
    <w:rsid w:val="00FA50D8"/>
    <w:rsid w:val="00FB62CD"/>
    <w:rsid w:val="00FC0B34"/>
    <w:rsid w:val="00FC3C3D"/>
    <w:rsid w:val="00FD44F4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Dagmara Duchnowska</cp:lastModifiedBy>
  <cp:revision>9</cp:revision>
  <dcterms:created xsi:type="dcterms:W3CDTF">2025-03-30T20:13:00Z</dcterms:created>
  <dcterms:modified xsi:type="dcterms:W3CDTF">2025-08-07T18:53:00Z</dcterms:modified>
</cp:coreProperties>
</file>